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STATE OF WYOMING</w:t>
      </w:r>
      <w:r w:rsidRPr="009F5B09">
        <w:rPr>
          <w:rFonts w:ascii="Times New Roman" w:hAnsi="Times New Roman"/>
        </w:rPr>
        <w:tab/>
        <w:t>)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IN THE DISTRICT COURT</w:t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  <w:r w:rsidR="00977DD2">
        <w:rPr>
          <w:rFonts w:ascii="Times New Roman" w:hAnsi="Times New Roman"/>
        </w:rPr>
        <w:t xml:space="preserve"> </w:t>
      </w:r>
      <w:r w:rsidRPr="009F5B09">
        <w:rPr>
          <w:rFonts w:ascii="Times New Roman" w:hAnsi="Times New Roman"/>
        </w:rPr>
        <w:t>SS</w:t>
      </w:r>
      <w:r w:rsidRPr="009F5B09">
        <w:rPr>
          <w:rFonts w:ascii="Times New Roman" w:hAnsi="Times New Roman"/>
        </w:rPr>
        <w:tab/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COUNTY OF ________</w:t>
      </w:r>
      <w:r w:rsidRPr="009F5B09">
        <w:rPr>
          <w:rFonts w:ascii="Times New Roman" w:hAnsi="Times New Roman"/>
        </w:rPr>
        <w:tab/>
        <w:t>)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____ JUDICIAL DISTRICT</w:t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 xml:space="preserve">IN THE MATTER OF THE 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Probate No.______________</w:t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GUARDIANSHIP OF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>)</w:t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_________________________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_________________________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:rsidR="00D474A1" w:rsidRPr="009F5B09" w:rsidRDefault="00D474A1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9F5B09">
        <w:rPr>
          <w:rFonts w:ascii="Times New Roman" w:hAnsi="Times New Roman"/>
        </w:rPr>
        <w:t>_________________________,</w:t>
      </w:r>
      <w:r w:rsidRPr="009F5B09">
        <w:rPr>
          <w:rFonts w:ascii="Times New Roman" w:hAnsi="Times New Roman"/>
        </w:rPr>
        <w:tab/>
      </w:r>
      <w:r w:rsidRPr="009F5B09">
        <w:rPr>
          <w:rFonts w:ascii="Times New Roman" w:hAnsi="Times New Roman"/>
        </w:rPr>
        <w:tab/>
        <w:t>)</w:t>
      </w:r>
    </w:p>
    <w:p w:rsidR="00D474A1" w:rsidRPr="009F5B09" w:rsidRDefault="00977DD2" w:rsidP="00D474A1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Minor child(ren).</w:t>
      </w:r>
      <w:r w:rsidR="00D474A1" w:rsidRPr="009F5B09">
        <w:rPr>
          <w:rFonts w:ascii="Times New Roman" w:hAnsi="Times New Roman"/>
        </w:rPr>
        <w:tab/>
      </w:r>
      <w:r w:rsidR="00D474A1" w:rsidRPr="009F5B09">
        <w:rPr>
          <w:rFonts w:ascii="Times New Roman" w:hAnsi="Times New Roman"/>
        </w:rPr>
        <w:tab/>
      </w:r>
      <w:r w:rsidR="00D474A1" w:rsidRPr="009F5B09">
        <w:rPr>
          <w:rFonts w:ascii="Times New Roman" w:hAnsi="Times New Roman"/>
        </w:rPr>
        <w:tab/>
        <w:t>)</w:t>
      </w:r>
    </w:p>
    <w:p w:rsidR="00D474A1" w:rsidRPr="0069312E" w:rsidRDefault="00D474A1" w:rsidP="00D474A1">
      <w:pPr>
        <w:widowControl/>
        <w:autoSpaceDE/>
        <w:autoSpaceDN/>
        <w:adjustRightInd/>
        <w:rPr>
          <w:rFonts w:ascii="Times New Roman" w:hAnsi="Times New Roman"/>
          <w:b/>
          <w:u w:val="single"/>
        </w:rPr>
      </w:pP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</w:p>
    <w:p w:rsidR="00D474A1" w:rsidRPr="0069312E" w:rsidRDefault="00D474A1" w:rsidP="00D474A1">
      <w:pPr>
        <w:widowControl/>
        <w:autoSpaceDE/>
        <w:autoSpaceDN/>
        <w:adjustRightInd/>
        <w:rPr>
          <w:rFonts w:ascii="Times New Roman" w:hAnsi="Times New Roman"/>
          <w:b/>
          <w:u w:val="single"/>
        </w:rPr>
      </w:pPr>
    </w:p>
    <w:p w:rsidR="00D474A1" w:rsidRDefault="00E57682" w:rsidP="00D474A1">
      <w:pPr>
        <w:tabs>
          <w:tab w:val="center" w:pos="4680"/>
        </w:tabs>
        <w:jc w:val="center"/>
        <w:outlineLvl w:val="0"/>
        <w:rPr>
          <w:rFonts w:ascii="Times New Roman" w:eastAsiaTheme="minorHAnsi" w:hAnsi="Times New Roman"/>
          <w:b/>
          <w:bCs/>
        </w:rPr>
      </w:pPr>
      <w:r>
        <w:rPr>
          <w:rFonts w:ascii="Times New Roman" w:eastAsiaTheme="minorHAnsi" w:hAnsi="Times New Roman"/>
          <w:b/>
          <w:bCs/>
        </w:rPr>
        <w:t>MOTION TO TERMINATE GUARDIANSHIP</w:t>
      </w:r>
    </w:p>
    <w:p w:rsidR="00D474A1" w:rsidRPr="0069312E" w:rsidRDefault="00D474A1" w:rsidP="00D474A1">
      <w:pPr>
        <w:tabs>
          <w:tab w:val="center" w:pos="4680"/>
        </w:tabs>
        <w:jc w:val="center"/>
        <w:outlineLvl w:val="0"/>
        <w:rPr>
          <w:rFonts w:ascii="Times New Roman" w:hAnsi="Times New Roman"/>
        </w:rPr>
      </w:pP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  <w:r w:rsidRPr="0069312E">
        <w:rPr>
          <w:rFonts w:ascii="Times New Roman" w:hAnsi="Times New Roman"/>
          <w:b/>
          <w:u w:val="single"/>
        </w:rPr>
        <w:tab/>
      </w:r>
    </w:p>
    <w:p w:rsidR="009008AC" w:rsidRDefault="00E96F9F"/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t xml:space="preserve">    </w:t>
      </w:r>
      <w:r>
        <w:rPr>
          <w:rFonts w:ascii="Times New Roman" w:hAnsi="Times New Roman"/>
          <w:b/>
        </w:rPr>
        <w:t xml:space="preserve">COMES NOW, </w:t>
      </w:r>
      <w:r>
        <w:rPr>
          <w:rFonts w:ascii="Times New Roman" w:hAnsi="Times New Roman"/>
        </w:rPr>
        <w:t>_______________________________________, and in support of</w:t>
      </w:r>
      <w:r w:rsidR="00D06DBB">
        <w:rPr>
          <w:rFonts w:ascii="Times New Roman" w:hAnsi="Times New Roman"/>
        </w:rPr>
        <w:t xml:space="preserve"> this</w:t>
      </w:r>
      <w:r>
        <w:rPr>
          <w:rFonts w:ascii="Times New Roman" w:hAnsi="Times New Roman"/>
        </w:rPr>
        <w:t xml:space="preserve"> Motion to Terminate Guardianship</w:t>
      </w:r>
      <w:r w:rsidR="00E96F9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state</w:t>
      </w:r>
      <w:r w:rsidR="00D06DB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and allege</w:t>
      </w:r>
      <w:r w:rsidR="00D06DB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</w:t>
      </w:r>
      <w:r w:rsidR="00D06DBB">
        <w:rPr>
          <w:rFonts w:ascii="Times New Roman" w:hAnsi="Times New Roman"/>
        </w:rPr>
        <w:t>the following</w:t>
      </w:r>
      <w:r>
        <w:rPr>
          <w:rFonts w:ascii="Times New Roman" w:hAnsi="Times New Roman"/>
        </w:rPr>
        <w:t>:</w:t>
      </w:r>
    </w:p>
    <w:p w:rsidR="00580DFB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 ________________________________is the </w:t>
      </w:r>
      <w:r w:rsidR="00D06DBB">
        <w:rPr>
          <w:rFonts w:ascii="Times New Roman" w:hAnsi="Times New Roman"/>
        </w:rPr>
        <w:t xml:space="preserve">current guardian </w:t>
      </w:r>
      <w:r>
        <w:rPr>
          <w:rFonts w:ascii="Times New Roman" w:hAnsi="Times New Roman"/>
        </w:rPr>
        <w:t xml:space="preserve">of the </w:t>
      </w:r>
      <w:r w:rsidR="00D06DBB">
        <w:rPr>
          <w:rFonts w:ascii="Times New Roman" w:hAnsi="Times New Roman"/>
        </w:rPr>
        <w:t>Ward(s) in this matter</w:t>
      </w:r>
      <w:r>
        <w:rPr>
          <w:rFonts w:ascii="Times New Roman" w:hAnsi="Times New Roman"/>
        </w:rPr>
        <w:t>.</w:t>
      </w:r>
      <w:r w:rsidRPr="00E57682">
        <w:rPr>
          <w:rFonts w:ascii="Times New Roman" w:hAnsi="Times New Roman"/>
          <w:b/>
        </w:rPr>
        <w:t xml:space="preserve"> </w:t>
      </w:r>
      <w:r w:rsidR="00580DFB" w:rsidRPr="00E57682">
        <w:rPr>
          <w:rFonts w:ascii="Times New Roman" w:hAnsi="Times New Roman"/>
        </w:rPr>
        <w:t xml:space="preserve">  </w:t>
      </w:r>
    </w:p>
    <w:p w:rsidR="00FF3238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</w:t>
      </w:r>
      <w:r w:rsidR="00FF3238">
        <w:rPr>
          <w:rFonts w:ascii="Times New Roman" w:hAnsi="Times New Roman"/>
        </w:rPr>
        <w:t>The guardianship should be terminated for the following reason(s):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</w:t>
      </w:r>
      <w:r w:rsidR="00977DD2">
        <w:rPr>
          <w:rFonts w:ascii="Times New Roman" w:hAnsi="Times New Roman"/>
        </w:rPr>
        <w:t>_______________________________ .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05593E" w:rsidRPr="00DB2D25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06DBB" w:rsidRPr="00DB2D25">
        <w:rPr>
          <w:rFonts w:ascii="Times New Roman" w:hAnsi="Times New Roman"/>
        </w:rPr>
        <w:instrText xml:space="preserve"> FORMCHECKBOX </w:instrText>
      </w:r>
      <w:r w:rsidR="00E96F9F">
        <w:rPr>
          <w:rFonts w:ascii="Times New Roman" w:hAnsi="Times New Roman"/>
        </w:rPr>
      </w:r>
      <w:r w:rsidR="00E96F9F">
        <w:rPr>
          <w:rFonts w:ascii="Times New Roman" w:hAnsi="Times New Roman"/>
        </w:rPr>
        <w:fldChar w:fldCharType="separate"/>
      </w:r>
      <w:r w:rsidR="0005593E" w:rsidRPr="00DB2D25">
        <w:rPr>
          <w:rFonts w:ascii="Times New Roman" w:hAnsi="Times New Roman"/>
        </w:rPr>
        <w:fldChar w:fldCharType="end"/>
      </w:r>
      <w:r w:rsidR="00D06DBB">
        <w:rPr>
          <w:rFonts w:ascii="Times New Roman" w:hAnsi="Times New Roman"/>
        </w:rPr>
        <w:t xml:space="preserve"> A substitu</w:t>
      </w:r>
      <w:r w:rsidR="00AA5E8D">
        <w:rPr>
          <w:rFonts w:ascii="Times New Roman" w:hAnsi="Times New Roman"/>
        </w:rPr>
        <w:t xml:space="preserve">te guardian should be appointed, and </w:t>
      </w:r>
      <w:r>
        <w:rPr>
          <w:rFonts w:ascii="Times New Roman" w:hAnsi="Times New Roman"/>
        </w:rPr>
        <w:t xml:space="preserve">________________________________ is a fit and proper person to </w:t>
      </w:r>
      <w:r w:rsidR="00D06DBB">
        <w:rPr>
          <w:rFonts w:ascii="Times New Roman" w:hAnsi="Times New Roman"/>
        </w:rPr>
        <w:t>act as guardian</w:t>
      </w:r>
      <w:r>
        <w:rPr>
          <w:rFonts w:ascii="Times New Roman" w:hAnsi="Times New Roman"/>
        </w:rPr>
        <w:t xml:space="preserve"> of the child</w:t>
      </w:r>
      <w:r w:rsidR="00D06DBB">
        <w:rPr>
          <w:rFonts w:ascii="Times New Roman" w:hAnsi="Times New Roman"/>
        </w:rPr>
        <w:t>(ren)</w:t>
      </w:r>
      <w:r>
        <w:rPr>
          <w:rFonts w:ascii="Times New Roman" w:hAnsi="Times New Roman"/>
        </w:rPr>
        <w:t>.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WHEREFORE, </w:t>
      </w:r>
      <w:r w:rsidR="00D06DBB">
        <w:rPr>
          <w:rFonts w:ascii="Times New Roman" w:hAnsi="Times New Roman"/>
        </w:rPr>
        <w:t xml:space="preserve">Movant </w:t>
      </w:r>
      <w:r>
        <w:rPr>
          <w:rFonts w:ascii="Times New Roman" w:hAnsi="Times New Roman"/>
        </w:rPr>
        <w:t>prays that:</w:t>
      </w:r>
      <w:bookmarkStart w:id="0" w:name="_GoBack"/>
      <w:bookmarkEnd w:id="0"/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1.  The guardianship be immediately terminated.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05593E" w:rsidRPr="00DB2D25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06DBB" w:rsidRPr="00DB2D25">
        <w:rPr>
          <w:rFonts w:ascii="Times New Roman" w:hAnsi="Times New Roman"/>
        </w:rPr>
        <w:instrText xml:space="preserve"> FORMCHECKBOX </w:instrText>
      </w:r>
      <w:r w:rsidR="00E96F9F">
        <w:rPr>
          <w:rFonts w:ascii="Times New Roman" w:hAnsi="Times New Roman"/>
        </w:rPr>
      </w:r>
      <w:r w:rsidR="00E96F9F">
        <w:rPr>
          <w:rFonts w:ascii="Times New Roman" w:hAnsi="Times New Roman"/>
        </w:rPr>
        <w:fldChar w:fldCharType="separate"/>
      </w:r>
      <w:r w:rsidR="0005593E" w:rsidRPr="00DB2D25">
        <w:rPr>
          <w:rFonts w:ascii="Times New Roman" w:hAnsi="Times New Roman"/>
        </w:rPr>
        <w:fldChar w:fldCharType="end"/>
      </w:r>
      <w:r w:rsidR="00D06DBB">
        <w:rPr>
          <w:rFonts w:ascii="Times New Roman" w:hAnsi="Times New Roman"/>
        </w:rPr>
        <w:t xml:space="preserve"> </w:t>
      </w:r>
      <w:r w:rsidR="004016BA">
        <w:rPr>
          <w:rFonts w:ascii="Times New Roman" w:hAnsi="Times New Roman"/>
        </w:rPr>
        <w:t>________________________________</w:t>
      </w:r>
      <w:r w:rsidR="00EB06B2">
        <w:rPr>
          <w:rFonts w:ascii="Times New Roman" w:hAnsi="Times New Roman"/>
        </w:rPr>
        <w:t>_______</w:t>
      </w:r>
      <w:r w:rsidR="004016BA">
        <w:rPr>
          <w:rFonts w:ascii="Times New Roman" w:hAnsi="Times New Roman"/>
        </w:rPr>
        <w:t xml:space="preserve"> be appointed as a</w:t>
      </w:r>
      <w:r w:rsidR="00D06DBB">
        <w:rPr>
          <w:rFonts w:ascii="Times New Roman" w:hAnsi="Times New Roman"/>
        </w:rPr>
        <w:t xml:space="preserve"> </w:t>
      </w:r>
      <w:r w:rsidR="00977DD2">
        <w:rPr>
          <w:rFonts w:ascii="Times New Roman" w:hAnsi="Times New Roman"/>
        </w:rPr>
        <w:t xml:space="preserve">substitute guardian of the child(ren).  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  For such further relief as the Court deems just and equitable.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>DATED</w:t>
      </w:r>
      <w:r>
        <w:rPr>
          <w:rFonts w:ascii="Times New Roman" w:hAnsi="Times New Roman"/>
        </w:rPr>
        <w:t xml:space="preserve"> this ____________ day of ___________________, 20 ____.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</w:p>
    <w:p w:rsidR="00E57682" w:rsidRDefault="00E57682" w:rsidP="00E5768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</w:t>
      </w:r>
      <w:r w:rsidR="004615E7"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>_________________________________</w:t>
      </w:r>
      <w:r w:rsidR="004615E7">
        <w:rPr>
          <w:rFonts w:ascii="Times New Roman" w:hAnsi="Times New Roman"/>
        </w:rPr>
        <w:t>_______</w:t>
      </w:r>
    </w:p>
    <w:p w:rsidR="00E57682" w:rsidRDefault="00E57682" w:rsidP="00E5768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="004615E7">
        <w:rPr>
          <w:rFonts w:ascii="Times New Roman" w:hAnsi="Times New Roman"/>
        </w:rPr>
        <w:t xml:space="preserve">                 </w:t>
      </w:r>
      <w:r w:rsidR="0040334B">
        <w:rPr>
          <w:rFonts w:ascii="Times New Roman" w:hAnsi="Times New Roman"/>
        </w:rPr>
        <w:t>Movant</w:t>
      </w:r>
    </w:p>
    <w:p w:rsidR="00E57682" w:rsidRDefault="00E57682" w:rsidP="004615E7">
      <w:pPr>
        <w:tabs>
          <w:tab w:val="left" w:pos="4500"/>
        </w:tabs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</w:t>
      </w:r>
      <w:r w:rsidR="004615E7"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>_________________________________</w:t>
      </w:r>
      <w:r w:rsidR="004615E7">
        <w:rPr>
          <w:rFonts w:ascii="Times New Roman" w:hAnsi="Times New Roman"/>
        </w:rPr>
        <w:t>_______</w:t>
      </w:r>
    </w:p>
    <w:p w:rsidR="00E57682" w:rsidRDefault="00E57682" w:rsidP="00580DFB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="004615E7"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>_________________________________</w:t>
      </w:r>
      <w:r w:rsidR="004615E7">
        <w:rPr>
          <w:rFonts w:ascii="Times New Roman" w:hAnsi="Times New Roman"/>
        </w:rPr>
        <w:t>_______</w:t>
      </w:r>
    </w:p>
    <w:p w:rsidR="00E57682" w:rsidRDefault="00E57682" w:rsidP="00E5768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="004615E7"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>_________________________________</w:t>
      </w:r>
      <w:r w:rsidR="004615E7">
        <w:rPr>
          <w:rFonts w:ascii="Times New Roman" w:hAnsi="Times New Roman"/>
        </w:rPr>
        <w:t>_______</w:t>
      </w:r>
    </w:p>
    <w:p w:rsidR="00E57682" w:rsidRPr="00E57682" w:rsidRDefault="00E57682" w:rsidP="00E5768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4615E7">
        <w:rPr>
          <w:rFonts w:ascii="Times New Roman" w:hAnsi="Times New Roman"/>
        </w:rPr>
        <w:t xml:space="preserve">                </w:t>
      </w:r>
      <w:r w:rsidR="0040334B">
        <w:rPr>
          <w:rFonts w:ascii="Times New Roman" w:hAnsi="Times New Roman"/>
        </w:rPr>
        <w:t>Movant’s</w:t>
      </w:r>
      <w:r>
        <w:rPr>
          <w:rFonts w:ascii="Times New Roman" w:hAnsi="Times New Roman"/>
        </w:rPr>
        <w:t xml:space="preserve"> address</w:t>
      </w:r>
    </w:p>
    <w:sectPr w:rsidR="00E57682" w:rsidRPr="00E57682" w:rsidSect="00473B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3F0" w:rsidRDefault="003153F0" w:rsidP="003153F0">
      <w:r>
        <w:separator/>
      </w:r>
    </w:p>
  </w:endnote>
  <w:endnote w:type="continuationSeparator" w:id="0">
    <w:p w:rsidR="003153F0" w:rsidRDefault="003153F0" w:rsidP="0031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09" w:rsidRDefault="007B6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54F" w:rsidRPr="004F154F" w:rsidRDefault="004F154F" w:rsidP="004F154F">
    <w:pPr>
      <w:pStyle w:val="Footer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Motion to Terminate</w:t>
    </w:r>
    <w:r w:rsidRPr="004F154F">
      <w:rPr>
        <w:rFonts w:ascii="Times New Roman" w:hAnsi="Times New Roman"/>
        <w:i/>
        <w:sz w:val="20"/>
        <w:szCs w:val="20"/>
      </w:rPr>
      <w:t xml:space="preserve"> Guardianship (Minor)</w:t>
    </w:r>
  </w:p>
  <w:p w:rsidR="004F154F" w:rsidRPr="004F154F" w:rsidRDefault="004F154F" w:rsidP="004F154F">
    <w:pPr>
      <w:pStyle w:val="Footer"/>
      <w:rPr>
        <w:rFonts w:ascii="Times New Roman" w:hAnsi="Times New Roman"/>
        <w:i/>
        <w:sz w:val="20"/>
        <w:szCs w:val="20"/>
      </w:rPr>
    </w:pPr>
    <w:r w:rsidRPr="004F154F">
      <w:rPr>
        <w:rFonts w:ascii="Times New Roman" w:hAnsi="Times New Roman"/>
        <w:i/>
        <w:sz w:val="20"/>
        <w:szCs w:val="20"/>
      </w:rPr>
      <w:t>Approved by Wyoming Supreme Court (2016)</w:t>
    </w:r>
  </w:p>
  <w:p w:rsidR="003153F0" w:rsidRPr="004F154F" w:rsidRDefault="004F154F" w:rsidP="004F154F">
    <w:pPr>
      <w:pStyle w:val="Footer"/>
      <w:rPr>
        <w:rFonts w:ascii="Times New Roman" w:hAnsi="Times New Roman"/>
        <w:i/>
        <w:sz w:val="20"/>
        <w:szCs w:val="20"/>
      </w:rPr>
    </w:pPr>
    <w:r w:rsidRPr="004F154F">
      <w:rPr>
        <w:rFonts w:ascii="Times New Roman" w:hAnsi="Times New Roman"/>
        <w:i/>
        <w:sz w:val="20"/>
        <w:szCs w:val="20"/>
      </w:rPr>
      <w:t xml:space="preserve">Page </w:t>
    </w:r>
    <w:r w:rsidR="0005593E" w:rsidRPr="004F154F">
      <w:rPr>
        <w:rFonts w:ascii="Times New Roman" w:hAnsi="Times New Roman"/>
        <w:bCs/>
        <w:i/>
        <w:sz w:val="20"/>
        <w:szCs w:val="20"/>
      </w:rPr>
      <w:fldChar w:fldCharType="begin"/>
    </w:r>
    <w:r w:rsidRPr="004F154F">
      <w:rPr>
        <w:rFonts w:ascii="Times New Roman" w:hAnsi="Times New Roman"/>
        <w:bCs/>
        <w:i/>
        <w:sz w:val="20"/>
        <w:szCs w:val="20"/>
      </w:rPr>
      <w:instrText xml:space="preserve"> PAGE  \* Arabic  \* MERGEFORMAT </w:instrText>
    </w:r>
    <w:r w:rsidR="0005593E" w:rsidRPr="004F154F">
      <w:rPr>
        <w:rFonts w:ascii="Times New Roman" w:hAnsi="Times New Roman"/>
        <w:bCs/>
        <w:i/>
        <w:sz w:val="20"/>
        <w:szCs w:val="20"/>
      </w:rPr>
      <w:fldChar w:fldCharType="separate"/>
    </w:r>
    <w:r w:rsidR="00E96F9F">
      <w:rPr>
        <w:rFonts w:ascii="Times New Roman" w:hAnsi="Times New Roman"/>
        <w:bCs/>
        <w:i/>
        <w:noProof/>
        <w:sz w:val="20"/>
        <w:szCs w:val="20"/>
      </w:rPr>
      <w:t>1</w:t>
    </w:r>
    <w:r w:rsidR="0005593E" w:rsidRPr="004F154F">
      <w:rPr>
        <w:rFonts w:ascii="Times New Roman" w:hAnsi="Times New Roman"/>
        <w:bCs/>
        <w:i/>
        <w:sz w:val="20"/>
        <w:szCs w:val="20"/>
      </w:rPr>
      <w:fldChar w:fldCharType="end"/>
    </w:r>
    <w:r w:rsidRPr="004F154F">
      <w:rPr>
        <w:rFonts w:ascii="Times New Roman" w:hAnsi="Times New Roman"/>
        <w:i/>
        <w:sz w:val="20"/>
        <w:szCs w:val="20"/>
      </w:rPr>
      <w:t xml:space="preserve"> of </w:t>
    </w:r>
    <w:r w:rsidR="00E96F9F">
      <w:fldChar w:fldCharType="begin"/>
    </w:r>
    <w:r w:rsidR="00E96F9F">
      <w:instrText xml:space="preserve"> NUMPAGES  \* Arabic  \* MERGEFORMAT </w:instrText>
    </w:r>
    <w:r w:rsidR="00E96F9F">
      <w:fldChar w:fldCharType="separate"/>
    </w:r>
    <w:r w:rsidR="00E96F9F" w:rsidRPr="00E96F9F">
      <w:rPr>
        <w:rFonts w:ascii="Times New Roman" w:hAnsi="Times New Roman"/>
        <w:bCs/>
        <w:i/>
        <w:noProof/>
        <w:sz w:val="20"/>
        <w:szCs w:val="20"/>
      </w:rPr>
      <w:t>2</w:t>
    </w:r>
    <w:r w:rsidR="00E96F9F">
      <w:rPr>
        <w:rFonts w:ascii="Times New Roman" w:hAnsi="Times New Roman"/>
        <w:bCs/>
        <w:i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09" w:rsidRDefault="007B69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3F0" w:rsidRDefault="003153F0" w:rsidP="003153F0">
      <w:r>
        <w:separator/>
      </w:r>
    </w:p>
  </w:footnote>
  <w:footnote w:type="continuationSeparator" w:id="0">
    <w:p w:rsidR="003153F0" w:rsidRDefault="003153F0" w:rsidP="00315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09" w:rsidRDefault="007B69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09" w:rsidRDefault="007B69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09" w:rsidRDefault="007B69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4A1"/>
    <w:rsid w:val="0005593E"/>
    <w:rsid w:val="0029476E"/>
    <w:rsid w:val="003153F0"/>
    <w:rsid w:val="004016BA"/>
    <w:rsid w:val="0040334B"/>
    <w:rsid w:val="004615E7"/>
    <w:rsid w:val="00473B6C"/>
    <w:rsid w:val="004C420E"/>
    <w:rsid w:val="004F154F"/>
    <w:rsid w:val="0057128C"/>
    <w:rsid w:val="00580DFB"/>
    <w:rsid w:val="007B6909"/>
    <w:rsid w:val="009463CB"/>
    <w:rsid w:val="00977DD2"/>
    <w:rsid w:val="00AA5E8D"/>
    <w:rsid w:val="00D06DBB"/>
    <w:rsid w:val="00D20317"/>
    <w:rsid w:val="00D474A1"/>
    <w:rsid w:val="00DD0CAC"/>
    <w:rsid w:val="00E57682"/>
    <w:rsid w:val="00E96F9F"/>
    <w:rsid w:val="00EB06B2"/>
    <w:rsid w:val="00FF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1342C"/>
  <w15:docId w15:val="{8B513892-7093-4188-ADEB-696DFC4C7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474A1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3F0"/>
    <w:rPr>
      <w:rFonts w:ascii="Courier" w:eastAsia="Times New Roman" w:hAnsi="Courier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315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153F0"/>
    <w:rPr>
      <w:rFonts w:ascii="Courier" w:eastAsia="Times New Roman" w:hAnsi="Courier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3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53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Knight, Sheryl</dc:creator>
  <cp:lastModifiedBy>Craig, Becky</cp:lastModifiedBy>
  <cp:revision>11</cp:revision>
  <dcterms:created xsi:type="dcterms:W3CDTF">2016-08-11T20:07:00Z</dcterms:created>
  <dcterms:modified xsi:type="dcterms:W3CDTF">2017-08-24T17:03:00Z</dcterms:modified>
</cp:coreProperties>
</file>